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D72568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 w:rsidR="00647B56">
        <w:rPr>
          <w:rFonts w:ascii="Arial" w:hAnsi="Arial" w:cs="Arial"/>
        </w:rPr>
        <w:t>4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,B,C</w:t>
      </w:r>
      <w:proofErr w:type="gramEnd"/>
      <w:r>
        <w:rPr>
          <w:rFonts w:ascii="Arial" w:hAnsi="Arial" w:cs="Arial"/>
          <w:bCs/>
        </w:rPr>
        <w:t>)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bookmarkStart w:id="0" w:name="_GoBack"/>
      <w:bookmarkEnd w:id="0"/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7C0789" w:rsidRDefault="00647B56" w:rsidP="007C0789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a quiz over the TEKS we have covered up to this point</w:t>
      </w: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EC5521" w:rsidRDefault="00EC5521">
      <w:pPr>
        <w:rPr>
          <w:rFonts w:ascii="Arial" w:hAnsi="Arial" w:cs="Arial"/>
          <w:color w:val="3F3F3F"/>
        </w:rPr>
      </w:pPr>
    </w:p>
    <w:p w:rsidR="00082D1E" w:rsidRDefault="00647B56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(If) everyone finishes the exam in </w:t>
      </w:r>
      <w:proofErr w:type="gramStart"/>
      <w:r>
        <w:rPr>
          <w:rFonts w:ascii="Arial" w:hAnsi="Arial" w:cs="Arial"/>
          <w:color w:val="3F3F3F"/>
        </w:rPr>
        <w:t>time,</w:t>
      </w:r>
      <w:proofErr w:type="gramEnd"/>
      <w:r>
        <w:rPr>
          <w:rFonts w:ascii="Arial" w:hAnsi="Arial" w:cs="Arial"/>
          <w:color w:val="3F3F3F"/>
        </w:rPr>
        <w:t xml:space="preserve"> we will go over the answers and use this time to re-teach in areas that are needed</w:t>
      </w:r>
    </w:p>
    <w:p w:rsidR="00D72568" w:rsidRPr="00CD306D" w:rsidRDefault="00D72568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47B56"/>
    <w:rsid w:val="00653C69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Macintosh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2011-10-10T01:36:00Z</dcterms:created>
  <dcterms:modified xsi:type="dcterms:W3CDTF">2011-10-10T01:36:00Z</dcterms:modified>
</cp:coreProperties>
</file>